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D9F9A" w14:textId="77777777" w:rsidR="00816D47" w:rsidRPr="00AE5861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AE5861">
        <w:rPr>
          <w:rFonts w:ascii="Tahoma" w:hAnsi="Tahoma" w:cs="Tahoma"/>
          <w:b/>
          <w:bCs/>
        </w:rPr>
        <w:t>Załącznik n</w:t>
      </w:r>
      <w:r w:rsidR="00816D47" w:rsidRPr="00AE5861">
        <w:rPr>
          <w:rFonts w:ascii="Tahoma" w:hAnsi="Tahoma" w:cs="Tahoma"/>
          <w:b/>
          <w:bCs/>
        </w:rPr>
        <w:t xml:space="preserve">r </w:t>
      </w:r>
      <w:r w:rsidR="00A22913" w:rsidRPr="00AE5861">
        <w:rPr>
          <w:rFonts w:ascii="Tahoma" w:hAnsi="Tahoma" w:cs="Tahoma"/>
          <w:b/>
          <w:bCs/>
        </w:rPr>
        <w:t>2</w:t>
      </w:r>
      <w:r w:rsidR="00816D47" w:rsidRPr="00AE5861">
        <w:rPr>
          <w:rFonts w:ascii="Tahoma" w:hAnsi="Tahoma" w:cs="Tahoma"/>
          <w:b/>
          <w:bCs/>
        </w:rPr>
        <w:t xml:space="preserve"> do SWZ</w:t>
      </w:r>
    </w:p>
    <w:p w14:paraId="5D957898" w14:textId="77777777" w:rsidR="006657F0" w:rsidRPr="00AE5861" w:rsidRDefault="006657F0" w:rsidP="006657F0">
      <w:pPr>
        <w:pStyle w:val="Tytu"/>
        <w:spacing w:after="120"/>
        <w:rPr>
          <w:sz w:val="20"/>
        </w:rPr>
      </w:pPr>
      <w:r w:rsidRPr="00AE5861">
        <w:rPr>
          <w:sz w:val="20"/>
        </w:rPr>
        <w:t xml:space="preserve">OFERTA </w:t>
      </w:r>
    </w:p>
    <w:p w14:paraId="4A4058E7" w14:textId="77777777" w:rsidR="006657F0" w:rsidRPr="00AE5861" w:rsidRDefault="006657F0" w:rsidP="006657F0">
      <w:pPr>
        <w:pStyle w:val="Nagwek5"/>
      </w:pPr>
      <w:r w:rsidRPr="00AE5861">
        <w:t>I.</w:t>
      </w:r>
    </w:p>
    <w:p w14:paraId="219F6F29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Nazwa Wykonawcy (wykonawców)</w:t>
      </w:r>
      <w:r w:rsidRPr="00AE5861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AE5861">
        <w:rPr>
          <w:rFonts w:ascii="Tahoma" w:hAnsi="Tahoma" w:cs="Tahoma"/>
          <w:sz w:val="16"/>
          <w:szCs w:val="16"/>
        </w:rPr>
        <w:t>:</w:t>
      </w:r>
    </w:p>
    <w:p w14:paraId="7C78382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B103712" w14:textId="77777777" w:rsidR="006657F0" w:rsidRPr="00AE5861" w:rsidRDefault="006657F0" w:rsidP="006657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Adres:</w:t>
      </w:r>
    </w:p>
    <w:p w14:paraId="281D78D8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0DB1BF0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ulica </w:t>
      </w:r>
    </w:p>
    <w:p w14:paraId="76F9363E" w14:textId="77777777" w:rsidR="006657F0" w:rsidRPr="00AE5861" w:rsidRDefault="006657F0" w:rsidP="006657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51A2E128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kod i miejscowość </w:t>
      </w:r>
    </w:p>
    <w:p w14:paraId="70A4A674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779291B2" w14:textId="77777777" w:rsidR="006657F0" w:rsidRPr="00AE5861" w:rsidRDefault="006657F0" w:rsidP="006657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NIP, REGON</w:t>
      </w:r>
    </w:p>
    <w:p w14:paraId="4CEC46AF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1F608C81" w14:textId="77777777" w:rsidR="006657F0" w:rsidRPr="00AE5861" w:rsidRDefault="006657F0" w:rsidP="006657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 xml:space="preserve"> e-mail</w:t>
      </w:r>
    </w:p>
    <w:p w14:paraId="55FAFE0A" w14:textId="77777777" w:rsidR="006657F0" w:rsidRPr="00AE5861" w:rsidRDefault="006657F0" w:rsidP="006657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18F0A2EC" w14:textId="77777777" w:rsidR="006657F0" w:rsidRPr="00AE5861" w:rsidRDefault="006657F0" w:rsidP="006657F0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AE5861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AE5861">
        <w:rPr>
          <w:rFonts w:ascii="Tahoma" w:hAnsi="Tahoma" w:cs="Tahoma"/>
          <w:sz w:val="16"/>
          <w:szCs w:val="16"/>
          <w:lang w:val="en-US"/>
        </w:rPr>
        <w:t>:</w:t>
      </w:r>
    </w:p>
    <w:p w14:paraId="62A6F0AE" w14:textId="77777777" w:rsidR="006657F0" w:rsidRPr="00AE5861" w:rsidRDefault="006657F0" w:rsidP="006657F0">
      <w:pPr>
        <w:pStyle w:val="Nagwek5"/>
        <w:rPr>
          <w:lang w:val="en-US"/>
        </w:rPr>
      </w:pPr>
      <w:r w:rsidRPr="00AE5861">
        <w:rPr>
          <w:lang w:val="en-US"/>
        </w:rPr>
        <w:t>II.</w:t>
      </w:r>
    </w:p>
    <w:p w14:paraId="396C1ED9" w14:textId="178648E8" w:rsidR="006657F0" w:rsidRPr="00AE5861" w:rsidRDefault="006657F0" w:rsidP="006657F0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 na:</w:t>
      </w:r>
      <w:r w:rsidRPr="00AE5861">
        <w:rPr>
          <w:rFonts w:ascii="Tahoma" w:hAnsi="Tahoma" w:cs="Tahoma"/>
          <w:b/>
          <w:bCs/>
        </w:rPr>
        <w:t xml:space="preserve"> </w:t>
      </w:r>
      <w:r w:rsidR="002626E7">
        <w:rPr>
          <w:rFonts w:ascii="Tahoma" w:hAnsi="Tahoma" w:cs="Tahoma"/>
          <w:b/>
        </w:rPr>
        <w:t>Renowacja</w:t>
      </w:r>
      <w:r w:rsidR="00AA4B3F">
        <w:rPr>
          <w:rFonts w:ascii="Tahoma" w:hAnsi="Tahoma" w:cs="Tahoma"/>
          <w:b/>
        </w:rPr>
        <w:t xml:space="preserve"> budynku starej plebani z roku 1811</w:t>
      </w:r>
      <w:r w:rsidR="002626E7">
        <w:rPr>
          <w:rFonts w:ascii="Tahoma" w:hAnsi="Tahoma" w:cs="Tahoma"/>
          <w:b/>
        </w:rPr>
        <w:t>”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zgodnie ze specyfikacją warunków zamówienia,</w:t>
      </w:r>
      <w:r w:rsidRPr="00AE5861">
        <w:rPr>
          <w:rFonts w:ascii="Tahoma" w:hAnsi="Tahoma" w:cs="Tahoma"/>
          <w:b/>
        </w:rPr>
        <w:t xml:space="preserve"> </w:t>
      </w:r>
      <w:r w:rsidRPr="00AE5861">
        <w:rPr>
          <w:rFonts w:ascii="Tahoma" w:hAnsi="Tahoma" w:cs="Tahoma"/>
        </w:rPr>
        <w:t>oferujemy wykonanie całego przedmiotu zamówienia za cenę:</w:t>
      </w:r>
    </w:p>
    <w:p w14:paraId="03E84A4B" w14:textId="77777777" w:rsidR="006657F0" w:rsidRPr="00AE5861" w:rsidRDefault="006657F0" w:rsidP="006657F0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0176E276" w14:textId="77777777" w:rsidR="006657F0" w:rsidRPr="00AE5861" w:rsidRDefault="006657F0" w:rsidP="006657F0">
      <w:pPr>
        <w:rPr>
          <w:rFonts w:ascii="Tahoma" w:hAnsi="Tahoma" w:cs="Tahoma"/>
          <w:sz w:val="19"/>
          <w:szCs w:val="19"/>
        </w:rPr>
      </w:pPr>
    </w:p>
    <w:p w14:paraId="48DA79B8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wartość netto ……….................... </w:t>
      </w:r>
      <w:r w:rsidRPr="00AE5861">
        <w:rPr>
          <w:rFonts w:ascii="Tahoma" w:hAnsi="Tahoma" w:cs="Tahoma"/>
          <w:bCs/>
        </w:rPr>
        <w:t xml:space="preserve">zł </w:t>
      </w:r>
    </w:p>
    <w:p w14:paraId="007C722C" w14:textId="77777777" w:rsidR="006657F0" w:rsidRPr="00AE5861" w:rsidRDefault="006657F0" w:rsidP="006657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>wartość 23% podatku VAT w wysokości ............... zł</w:t>
      </w:r>
    </w:p>
    <w:p w14:paraId="4134B742" w14:textId="77777777" w:rsidR="006657F0" w:rsidRPr="00AE5861" w:rsidRDefault="006657F0" w:rsidP="006657F0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wartość brutto ………...........… zł</w:t>
      </w:r>
      <w:r w:rsidRPr="00AE5861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E673E70" w14:textId="77777777" w:rsidR="006657F0" w:rsidRPr="00AE5861" w:rsidRDefault="006657F0" w:rsidP="006657F0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Kryterium poza cenowe:</w:t>
      </w:r>
    </w:p>
    <w:p w14:paraId="79D31D5C" w14:textId="77777777" w:rsidR="006657F0" w:rsidRPr="00AE5861" w:rsidRDefault="006657F0" w:rsidP="006657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oświadczamy, że  deklarujemy .................... miesięczny termin gwarancji </w:t>
      </w:r>
    </w:p>
    <w:p w14:paraId="331A47FC" w14:textId="233DAD69" w:rsidR="006657F0" w:rsidRPr="00BD4422" w:rsidRDefault="006657F0" w:rsidP="006657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 xml:space="preserve">(należy wypełnić zgodnie z </w:t>
      </w:r>
      <w:r w:rsidRPr="00BD4422">
        <w:rPr>
          <w:rFonts w:ascii="Tahoma" w:hAnsi="Tahoma" w:cs="Tahoma"/>
          <w:sz w:val="16"/>
          <w:szCs w:val="16"/>
        </w:rPr>
        <w:t>ust. 2.2 rozdziału X</w:t>
      </w:r>
      <w:r w:rsidR="00AE5861" w:rsidRPr="00BD4422">
        <w:rPr>
          <w:rFonts w:ascii="Tahoma" w:hAnsi="Tahoma" w:cs="Tahoma"/>
          <w:sz w:val="16"/>
          <w:szCs w:val="16"/>
        </w:rPr>
        <w:t>VII</w:t>
      </w:r>
      <w:r w:rsidRPr="00BD4422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sz w:val="16"/>
          <w:szCs w:val="16"/>
        </w:rPr>
        <w:t>)</w:t>
      </w:r>
    </w:p>
    <w:p w14:paraId="1248683D" w14:textId="37716D0B" w:rsidR="006657F0" w:rsidRPr="00BD4422" w:rsidRDefault="006657F0" w:rsidP="006657F0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BD4422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 w:rsidRPr="00BD4422">
        <w:rPr>
          <w:rFonts w:ascii="Tahoma" w:hAnsi="Tahoma" w:cs="Tahoma"/>
          <w:i/>
          <w:sz w:val="16"/>
          <w:szCs w:val="16"/>
        </w:rPr>
        <w:br/>
        <w:t>(</w:t>
      </w:r>
      <w:r w:rsidR="00FD20C9">
        <w:rPr>
          <w:rFonts w:ascii="Tahoma" w:hAnsi="Tahoma" w:cs="Tahoma"/>
          <w:i/>
          <w:sz w:val="16"/>
          <w:szCs w:val="16"/>
        </w:rPr>
        <w:t>48</w:t>
      </w:r>
      <w:r w:rsidRPr="00BD4422">
        <w:rPr>
          <w:rFonts w:ascii="Tahoma" w:hAnsi="Tahoma" w:cs="Tahoma"/>
          <w:i/>
          <w:sz w:val="16"/>
          <w:szCs w:val="16"/>
        </w:rPr>
        <w:t xml:space="preserve"> miesięcy) skutkować będzie odrzuceniem oferty w trybie art. 226 ust. 1 pkt. 5 ustawy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FD20C9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miesięcy) dla celów porównania złożonych ofert, przyjęte zostanie </w:t>
      </w:r>
      <w:r w:rsidR="00E5229A">
        <w:rPr>
          <w:rFonts w:ascii="Tahoma" w:hAnsi="Tahoma" w:cs="Tahoma"/>
          <w:i/>
          <w:sz w:val="16"/>
          <w:szCs w:val="16"/>
        </w:rPr>
        <w:t>72</w:t>
      </w:r>
      <w:r w:rsidRPr="00BD4422">
        <w:rPr>
          <w:rFonts w:ascii="Tahoma" w:hAnsi="Tahoma" w:cs="Tahoma"/>
          <w:i/>
          <w:sz w:val="16"/>
          <w:szCs w:val="16"/>
        </w:rPr>
        <w:t xml:space="preserve"> miesięcy, natomiast w treści umowy w sprawie zamówienia publicznego – zgodnie z deklaracją zawartą w ofercie.</w:t>
      </w:r>
      <w:r w:rsidRPr="00BD4422">
        <w:rPr>
          <w:rFonts w:ascii="Tahoma" w:hAnsi="Tahoma" w:cs="Tahoma"/>
          <w:b/>
          <w:i/>
          <w:sz w:val="16"/>
          <w:szCs w:val="16"/>
        </w:rPr>
        <w:t xml:space="preserve"> </w:t>
      </w:r>
      <w:r w:rsidRPr="00BD4422">
        <w:rPr>
          <w:rFonts w:ascii="Tahoma" w:hAnsi="Tahoma" w:cs="Tahoma"/>
          <w:b/>
          <w:sz w:val="16"/>
          <w:szCs w:val="16"/>
        </w:rPr>
        <w:t xml:space="preserve"> </w:t>
      </w:r>
    </w:p>
    <w:p w14:paraId="7ED3AFE4" w14:textId="77777777" w:rsidR="006657F0" w:rsidRPr="00AE5861" w:rsidRDefault="006657F0" w:rsidP="006657F0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E5861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 (w przypadku, gdy dotyczy - należy wypełnić dla każdej części, której taki obowiązek dotyczy):</w:t>
      </w:r>
    </w:p>
    <w:p w14:paraId="1A0FC5D3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6A24FD33" w14:textId="77777777" w:rsidR="006657F0" w:rsidRPr="00AE5861" w:rsidRDefault="006657F0" w:rsidP="006657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................................................................................................................................................ Wartość ww. towarów lub usług bez kwoty podatku wynosi: ……………….......……………………………… </w:t>
      </w:r>
    </w:p>
    <w:p w14:paraId="28128DA8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AD130BC" w14:textId="301ECB04" w:rsidR="006657F0" w:rsidRPr="00AE5861" w:rsidRDefault="006657F0" w:rsidP="006657F0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AE5861">
        <w:rPr>
          <w:rFonts w:ascii="Tahoma" w:hAnsi="Tahoma" w:cs="Tahoma"/>
          <w:b/>
          <w:i/>
          <w:sz w:val="16"/>
          <w:szCs w:val="16"/>
        </w:rPr>
        <w:t>Uwaga:</w:t>
      </w:r>
      <w:r w:rsidRPr="00AE58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AE58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AE5861">
        <w:rPr>
          <w:rFonts w:ascii="Tahoma" w:hAnsi="Tahoma" w:cs="Tahoma"/>
          <w:i/>
          <w:sz w:val="16"/>
          <w:szCs w:val="16"/>
        </w:rPr>
        <w:t xml:space="preserve"> </w:t>
      </w:r>
      <w:r w:rsidRPr="00AE5861">
        <w:rPr>
          <w:rFonts w:ascii="Tahoma" w:hAnsi="Tahoma" w:cs="Tahoma"/>
          <w:i/>
          <w:sz w:val="16"/>
          <w:szCs w:val="16"/>
        </w:rPr>
        <w:br/>
        <w:t>w przeciwnym razie pozostawić niewypełnione (</w:t>
      </w:r>
      <w:r w:rsidRPr="00BD4422">
        <w:rPr>
          <w:rFonts w:ascii="Tahoma" w:hAnsi="Tahoma" w:cs="Tahoma"/>
          <w:i/>
          <w:sz w:val="16"/>
          <w:szCs w:val="16"/>
        </w:rPr>
        <w:t xml:space="preserve">szczegóły w ust. </w:t>
      </w:r>
      <w:r w:rsidR="00AE5861" w:rsidRPr="00BD4422">
        <w:rPr>
          <w:rFonts w:ascii="Tahoma" w:hAnsi="Tahoma" w:cs="Tahoma"/>
          <w:i/>
          <w:sz w:val="16"/>
          <w:szCs w:val="16"/>
        </w:rPr>
        <w:t>8</w:t>
      </w:r>
      <w:r w:rsidRPr="00BD4422">
        <w:rPr>
          <w:rFonts w:ascii="Tahoma" w:hAnsi="Tahoma" w:cs="Tahoma"/>
          <w:i/>
          <w:sz w:val="16"/>
          <w:szCs w:val="16"/>
        </w:rPr>
        <w:t xml:space="preserve"> rozdziału X</w:t>
      </w:r>
      <w:r w:rsidR="00AE5861" w:rsidRPr="00BD4422">
        <w:rPr>
          <w:rFonts w:ascii="Tahoma" w:hAnsi="Tahoma" w:cs="Tahoma"/>
          <w:i/>
          <w:sz w:val="16"/>
          <w:szCs w:val="16"/>
        </w:rPr>
        <w:t>VI</w:t>
      </w:r>
      <w:r w:rsidRPr="00BD4422">
        <w:rPr>
          <w:rFonts w:ascii="Tahoma" w:hAnsi="Tahoma" w:cs="Tahoma"/>
          <w:i/>
          <w:sz w:val="16"/>
          <w:szCs w:val="16"/>
        </w:rPr>
        <w:t xml:space="preserve"> </w:t>
      </w:r>
      <w:proofErr w:type="spellStart"/>
      <w:r w:rsidRPr="00BD4422">
        <w:rPr>
          <w:rFonts w:ascii="Tahoma" w:hAnsi="Tahoma" w:cs="Tahoma"/>
          <w:i/>
          <w:sz w:val="16"/>
          <w:szCs w:val="16"/>
        </w:rPr>
        <w:t>swz</w:t>
      </w:r>
      <w:proofErr w:type="spellEnd"/>
      <w:r w:rsidRPr="00BD4422">
        <w:rPr>
          <w:rFonts w:ascii="Tahoma" w:hAnsi="Tahoma" w:cs="Tahoma"/>
          <w:i/>
          <w:sz w:val="16"/>
          <w:szCs w:val="16"/>
        </w:rPr>
        <w:t>).</w:t>
      </w:r>
    </w:p>
    <w:p w14:paraId="764779CE" w14:textId="77777777" w:rsidR="006657F0" w:rsidRPr="00AE5861" w:rsidRDefault="006657F0" w:rsidP="006657F0">
      <w:pPr>
        <w:pStyle w:val="Nagwek5"/>
      </w:pPr>
      <w:r w:rsidRPr="00AE5861">
        <w:rPr>
          <w:rStyle w:val="Nagwek5Znak"/>
          <w:b/>
        </w:rPr>
        <w:t>III</w:t>
      </w:r>
      <w:r w:rsidRPr="00AE5861">
        <w:t>.</w:t>
      </w:r>
    </w:p>
    <w:p w14:paraId="2F18C80D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lastRenderedPageBreak/>
        <w:t>Oświadczenia Wykonawcy:</w:t>
      </w:r>
    </w:p>
    <w:p w14:paraId="64BF6A12" w14:textId="77777777" w:rsidR="006657F0" w:rsidRPr="00AE5861" w:rsidRDefault="006657F0" w:rsidP="006657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E551C18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uważamy się za związanych niniejszą ofertą na okres wskazany w specyfikacji warunków zamówienia.</w:t>
      </w:r>
    </w:p>
    <w:p w14:paraId="4223793E" w14:textId="2098138F" w:rsidR="006657F0" w:rsidRPr="00AE5861" w:rsidRDefault="006657F0" w:rsidP="006657F0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C571F2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C571F2" w:rsidRPr="00C571F2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do</w:t>
      </w:r>
      <w:r w:rsidR="00C571F2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AE5861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C571F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6</w:t>
      </w:r>
      <w:r w:rsidRPr="00AE5861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miesięcy  od dnia zawarcia umowy.</w:t>
      </w:r>
    </w:p>
    <w:p w14:paraId="65EF2606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zapoznaliśmy się ze specyfikacja warunków zamówienia i w pełni je akceptujemy oraz zdobyliśmy wszelkie konieczne informacje do przygotowania oferty.</w:t>
      </w:r>
    </w:p>
    <w:p w14:paraId="2292A09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Oświadczam/y, że akceptujemy projektowane postanowienia umowy i zobowiązujemy się, </w:t>
      </w:r>
      <w:r w:rsidRPr="00AE5861">
        <w:rPr>
          <w:rFonts w:ascii="Tahoma" w:hAnsi="Tahoma" w:cs="Tahoma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6E28076A" w14:textId="77777777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Oświadczam/y, że oferta jest zgodna z przedmiotem zamówienia.</w:t>
      </w:r>
    </w:p>
    <w:p w14:paraId="10B154B0" w14:textId="14B493BE" w:rsidR="006657F0" w:rsidRPr="00AE5861" w:rsidRDefault="006657F0" w:rsidP="006657F0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Oświadczamy, że zapoznaliśmy się z klauzulą informacyjną</w:t>
      </w:r>
      <w:r w:rsidR="00AE5861">
        <w:rPr>
          <w:rFonts w:ascii="Tahoma" w:hAnsi="Tahoma" w:cs="Tahoma"/>
        </w:rPr>
        <w:t xml:space="preserve"> zawartą w </w:t>
      </w:r>
      <w:r w:rsidRPr="00BD4422">
        <w:rPr>
          <w:rFonts w:ascii="Tahoma" w:hAnsi="Tahoma" w:cs="Tahoma"/>
        </w:rPr>
        <w:t>rozdzia</w:t>
      </w:r>
      <w:r w:rsidR="00AE5861" w:rsidRPr="00BD4422">
        <w:rPr>
          <w:rFonts w:ascii="Tahoma" w:hAnsi="Tahoma" w:cs="Tahoma"/>
        </w:rPr>
        <w:t>le</w:t>
      </w:r>
      <w:r w:rsidRPr="00BD4422">
        <w:rPr>
          <w:rFonts w:ascii="Tahoma" w:hAnsi="Tahoma" w:cs="Tahoma"/>
        </w:rPr>
        <w:t xml:space="preserve"> I</w:t>
      </w:r>
      <w:r w:rsidR="00AE5861" w:rsidRPr="00BD4422">
        <w:rPr>
          <w:rFonts w:ascii="Tahoma" w:hAnsi="Tahoma" w:cs="Tahoma"/>
        </w:rPr>
        <w:t>I</w:t>
      </w:r>
      <w:r w:rsidRPr="00BD4422">
        <w:rPr>
          <w:rFonts w:ascii="Tahoma" w:hAnsi="Tahoma" w:cs="Tahoma"/>
        </w:rPr>
        <w:t xml:space="preserve"> </w:t>
      </w:r>
      <w:proofErr w:type="spellStart"/>
      <w:r w:rsidRPr="00BD4422">
        <w:rPr>
          <w:rFonts w:ascii="Tahoma" w:hAnsi="Tahoma" w:cs="Tahoma"/>
        </w:rPr>
        <w:t>swz</w:t>
      </w:r>
      <w:proofErr w:type="spellEnd"/>
      <w:r w:rsidRPr="00BD4422">
        <w:rPr>
          <w:rFonts w:ascii="Tahoma" w:hAnsi="Tahoma" w:cs="Tahoma"/>
        </w:rPr>
        <w:t>.</w:t>
      </w:r>
    </w:p>
    <w:p w14:paraId="7E0A9C0E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Oświadczamy, że akceptujemy warunki płatności zgodnie z zapisami przedstawionymi </w:t>
      </w:r>
      <w:r w:rsidRPr="00AE5861">
        <w:rPr>
          <w:rFonts w:ascii="Tahoma" w:eastAsia="Lucida Sans Unicode" w:hAnsi="Tahoma" w:cs="Tahoma"/>
          <w:kern w:val="3"/>
          <w:lang w:eastAsia="zh-CN"/>
        </w:rPr>
        <w:br/>
        <w:t>w specyfikacji warunków zamówienia – w projektowanych postanowieniach umowy.</w:t>
      </w:r>
    </w:p>
    <w:p w14:paraId="7811C729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5D125652" w14:textId="77777777" w:rsidR="006657F0" w:rsidRPr="00AE5861" w:rsidRDefault="006657F0" w:rsidP="006657F0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AE5861">
        <w:rPr>
          <w:rFonts w:ascii="Tahoma" w:hAnsi="Tahoma" w:cs="Tahoma"/>
        </w:rPr>
        <w:t>Rodzaj przedsiębiorstwa jakim jest Wykonawca</w:t>
      </w:r>
      <w:r w:rsidRPr="00AE5861">
        <w:rPr>
          <w:rFonts w:ascii="Tahoma" w:hAnsi="Tahoma" w:cs="Tahoma"/>
          <w:b/>
        </w:rPr>
        <w:t xml:space="preserve"> (zaznaczyć X we właściwej opcji)</w:t>
      </w:r>
      <w:r w:rsidRPr="00AE5861">
        <w:rPr>
          <w:rStyle w:val="Odwoanieprzypisudolnego"/>
          <w:rFonts w:ascii="Tahoma" w:hAnsi="Tahoma" w:cs="Tahoma"/>
        </w:rPr>
        <w:footnoteReference w:id="2"/>
      </w:r>
      <w:r w:rsidRPr="00AE5861">
        <w:rPr>
          <w:rFonts w:ascii="Tahoma" w:hAnsi="Tahoma" w:cs="Tahoma"/>
          <w:b/>
        </w:rPr>
        <w:t xml:space="preserve"> </w:t>
      </w:r>
    </w:p>
    <w:p w14:paraId="23866D52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Mikroprzedsiębiorstwo …………</w:t>
      </w:r>
    </w:p>
    <w:p w14:paraId="771C9AFB" w14:textId="77777777" w:rsidR="006657F0" w:rsidRPr="00AE5861" w:rsidRDefault="006657F0" w:rsidP="006657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 xml:space="preserve">- </w:t>
      </w:r>
      <w:r w:rsidRPr="00AE5861">
        <w:rPr>
          <w:rFonts w:ascii="Tahoma" w:hAnsi="Tahoma" w:cs="Tahoma"/>
          <w:sz w:val="20"/>
        </w:rPr>
        <w:t>Małe przedsiębiorstwo …………</w:t>
      </w:r>
    </w:p>
    <w:p w14:paraId="1F72983B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 xml:space="preserve">Średnie przedsiębiorstwo ……….. </w:t>
      </w:r>
    </w:p>
    <w:p w14:paraId="0A46CB74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- </w:t>
      </w:r>
      <w:r w:rsidRPr="00AE5861">
        <w:rPr>
          <w:rFonts w:ascii="Tahoma" w:hAnsi="Tahoma" w:cs="Tahoma"/>
        </w:rPr>
        <w:t>Jednoosobowa działalność gospodarcza ...........</w:t>
      </w:r>
    </w:p>
    <w:p w14:paraId="58F7E792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>-</w:t>
      </w:r>
      <w:r w:rsidRPr="00AE5861">
        <w:rPr>
          <w:rFonts w:ascii="Tahoma" w:hAnsi="Tahoma" w:cs="Tahoma"/>
        </w:rPr>
        <w:t xml:space="preserve"> Osoba fizyczna nieprowadząca działalności gospodarczej ............ </w:t>
      </w:r>
      <w:r w:rsidRPr="00AE5861">
        <w:rPr>
          <w:rFonts w:ascii="Tahoma" w:hAnsi="Tahoma" w:cs="Tahoma"/>
          <w:b/>
        </w:rPr>
        <w:t xml:space="preserve"> </w:t>
      </w:r>
    </w:p>
    <w:p w14:paraId="397BC25A" w14:textId="77777777" w:rsidR="006657F0" w:rsidRPr="00AE5861" w:rsidRDefault="006657F0" w:rsidP="006657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AE5861">
        <w:rPr>
          <w:rFonts w:ascii="Tahoma" w:hAnsi="Tahoma" w:cs="Tahoma"/>
        </w:rPr>
        <w:t xml:space="preserve">- Inny rodzaj ………… </w:t>
      </w:r>
    </w:p>
    <w:p w14:paraId="5BDBC944" w14:textId="77777777" w:rsidR="006657F0" w:rsidRPr="00AE5861" w:rsidRDefault="006657F0" w:rsidP="006657F0">
      <w:pPr>
        <w:pStyle w:val="Nagwek5"/>
      </w:pPr>
      <w:r w:rsidRPr="00AE5861">
        <w:t>IV.</w:t>
      </w:r>
    </w:p>
    <w:p w14:paraId="19C515FD" w14:textId="77777777" w:rsidR="006657F0" w:rsidRPr="00AE5861" w:rsidRDefault="006657F0" w:rsidP="006657F0">
      <w:pPr>
        <w:spacing w:after="120" w:line="276" w:lineRule="auto"/>
        <w:rPr>
          <w:rFonts w:ascii="Tahoma" w:hAnsi="Tahoma" w:cs="Tahoma"/>
        </w:rPr>
      </w:pPr>
      <w:r w:rsidRPr="00AE5861">
        <w:rPr>
          <w:rFonts w:ascii="Tahoma" w:hAnsi="Tahoma" w:cs="Tahoma"/>
          <w:b/>
        </w:rPr>
        <w:t xml:space="preserve">Udostępnienie zasobów </w:t>
      </w:r>
      <w:r w:rsidRPr="00AE5861">
        <w:rPr>
          <w:rFonts w:ascii="Tahoma" w:hAnsi="Tahoma" w:cs="Tahoma"/>
        </w:rPr>
        <w:t>(jeżeli dotyczy)</w:t>
      </w:r>
    </w:p>
    <w:p w14:paraId="38E94E0C" w14:textId="77777777" w:rsidR="006657F0" w:rsidRPr="00AE5861" w:rsidRDefault="006657F0" w:rsidP="006657F0">
      <w:pPr>
        <w:spacing w:line="360" w:lineRule="auto"/>
        <w:rPr>
          <w:rFonts w:ascii="Tahoma" w:hAnsi="Tahoma" w:cs="Tahoma"/>
        </w:rPr>
      </w:pPr>
      <w:r w:rsidRPr="00AE5861">
        <w:rPr>
          <w:rFonts w:ascii="Tahoma" w:hAnsi="Tahoma" w:cs="Tahoma"/>
        </w:rPr>
        <w:t>Oświadczam, że polegam / nie polegam</w:t>
      </w:r>
      <w:r w:rsidRPr="00AE5861">
        <w:rPr>
          <w:rStyle w:val="Odwoanieprzypisudolnego"/>
          <w:rFonts w:ascii="Tahoma" w:hAnsi="Tahoma" w:cs="Tahoma"/>
        </w:rPr>
        <w:footnoteReference w:id="3"/>
      </w:r>
      <w:r w:rsidRPr="00AE5861">
        <w:rPr>
          <w:rFonts w:ascii="Tahoma" w:hAnsi="Tahoma" w:cs="Tahoma"/>
        </w:rPr>
        <w:t xml:space="preserve"> na zasobach innych podmiotów</w:t>
      </w:r>
    </w:p>
    <w:p w14:paraId="6963F29B" w14:textId="77777777" w:rsidR="006657F0" w:rsidRPr="00AE5861" w:rsidRDefault="006657F0" w:rsidP="006657F0">
      <w:pPr>
        <w:pStyle w:val="Nagwek5"/>
      </w:pPr>
      <w:r w:rsidRPr="00AE5861">
        <w:t>V.</w:t>
      </w:r>
    </w:p>
    <w:p w14:paraId="3A5F12C1" w14:textId="77777777" w:rsidR="006657F0" w:rsidRPr="00AE5861" w:rsidRDefault="006657F0" w:rsidP="006657F0">
      <w:pPr>
        <w:spacing w:after="120"/>
        <w:rPr>
          <w:rFonts w:ascii="Tahoma" w:hAnsi="Tahoma" w:cs="Tahoma"/>
          <w:b/>
        </w:rPr>
      </w:pPr>
      <w:r w:rsidRPr="00AE5861">
        <w:rPr>
          <w:rFonts w:ascii="Tahoma" w:hAnsi="Tahoma" w:cs="Tahoma"/>
          <w:b/>
        </w:rPr>
        <w:t xml:space="preserve">Podwykonawstwo </w:t>
      </w:r>
      <w:r w:rsidRPr="00AE5861">
        <w:rPr>
          <w:rFonts w:ascii="Tahoma" w:hAnsi="Tahoma" w:cs="Tahoma"/>
        </w:rPr>
        <w:t>(jeżeli dotyczy)</w:t>
      </w:r>
    </w:p>
    <w:p w14:paraId="6C5F45E9" w14:textId="77777777" w:rsidR="006657F0" w:rsidRPr="00AE5861" w:rsidRDefault="006657F0" w:rsidP="006657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 w:rsidRPr="00AE5861">
        <w:rPr>
          <w:rFonts w:ascii="Tahoma" w:eastAsia="Lucida Sans Unicode" w:hAnsi="Tahoma" w:cs="Tahoma"/>
          <w:kern w:val="3"/>
          <w:lang w:eastAsia="zh-CN"/>
        </w:rPr>
        <w:t xml:space="preserve">Podwykonawcom zamierzam powierzyć następujące części/zakres zamówienia </w:t>
      </w:r>
    </w:p>
    <w:p w14:paraId="1E09E6A5" w14:textId="77777777" w:rsidR="006657F0" w:rsidRPr="00AE5861" w:rsidRDefault="006657F0" w:rsidP="006657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7CE20A1A" w14:textId="77777777" w:rsidR="006657F0" w:rsidRPr="00AE5861" w:rsidRDefault="006657F0" w:rsidP="006657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AE5861">
        <w:rPr>
          <w:rFonts w:ascii="Tahoma" w:hAnsi="Tahoma" w:cs="Tahoma"/>
          <w:i w:val="0"/>
          <w:color w:val="auto"/>
          <w:sz w:val="16"/>
          <w:szCs w:val="16"/>
        </w:rPr>
        <w:t>nazwa podwykonawcy (o ile jest już znana)</w:t>
      </w:r>
    </w:p>
    <w:p w14:paraId="06AA7033" w14:textId="77777777" w:rsidR="006657F0" w:rsidRPr="00AE5861" w:rsidRDefault="006657F0" w:rsidP="006657F0">
      <w:pPr>
        <w:rPr>
          <w:rFonts w:ascii="Tahoma" w:hAnsi="Tahoma" w:cs="Tahoma"/>
          <w:sz w:val="32"/>
          <w:szCs w:val="32"/>
        </w:rPr>
      </w:pPr>
    </w:p>
    <w:p w14:paraId="539F059B" w14:textId="77777777" w:rsidR="006657F0" w:rsidRPr="00AE5861" w:rsidRDefault="006657F0" w:rsidP="006657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AE5861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6A6E42D" w14:textId="77777777" w:rsidR="006657F0" w:rsidRPr="00AE5861" w:rsidRDefault="006657F0" w:rsidP="006657F0">
      <w:pPr>
        <w:pStyle w:val="Nagwek5"/>
      </w:pPr>
      <w:r w:rsidRPr="00AE5861">
        <w:t>VI.</w:t>
      </w:r>
    </w:p>
    <w:p w14:paraId="1B8C5629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b/>
          <w:sz w:val="20"/>
        </w:rPr>
        <w:t>Informacje dotyczące tajemnicy przedsiębiorstwa</w:t>
      </w:r>
      <w:r w:rsidRPr="00AE5861">
        <w:rPr>
          <w:rFonts w:ascii="Tahoma" w:hAnsi="Tahoma" w:cs="Tahoma"/>
          <w:sz w:val="20"/>
        </w:rPr>
        <w:t xml:space="preserve"> (jeżeli dotyczy)</w:t>
      </w:r>
    </w:p>
    <w:p w14:paraId="71D22521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5E752B5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Niniejszym informuję, że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65CBD00" w14:textId="77777777" w:rsidR="006657F0" w:rsidRPr="00AE5861" w:rsidRDefault="006657F0" w:rsidP="006657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AE5861"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1ECB7B46" w14:textId="77777777" w:rsidR="006657F0" w:rsidRPr="00AE5861" w:rsidRDefault="006657F0" w:rsidP="006657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7F44F0D6" w14:textId="77777777" w:rsidR="006657F0" w:rsidRPr="00AE5861" w:rsidRDefault="006657F0" w:rsidP="006657F0">
      <w:pPr>
        <w:pStyle w:val="Nagwek5"/>
      </w:pPr>
      <w:r w:rsidRPr="00AE5861">
        <w:t>VII.</w:t>
      </w:r>
    </w:p>
    <w:p w14:paraId="12D83BBB" w14:textId="77777777" w:rsidR="006657F0" w:rsidRPr="00AE5861" w:rsidRDefault="006657F0" w:rsidP="006657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lastRenderedPageBreak/>
        <w:t>Wykonawca oświadcza, że:</w:t>
      </w:r>
      <w:r w:rsidRPr="00AE5861"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0C781D53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Pr="00AE5861">
        <w:rPr>
          <w:rStyle w:val="Odwoanieprzypisudolnego"/>
          <w:sz w:val="20"/>
          <w:szCs w:val="20"/>
          <w:lang w:eastAsia="zh-CN"/>
        </w:rPr>
        <w:footnoteReference w:id="4"/>
      </w:r>
    </w:p>
    <w:p w14:paraId="7709A8F4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AE5861">
        <w:rPr>
          <w:rStyle w:val="Odwoanieprzypisudolnego"/>
          <w:sz w:val="20"/>
          <w:szCs w:val="20"/>
          <w:lang w:eastAsia="zh-CN"/>
        </w:rPr>
        <w:footnoteReference w:id="5"/>
      </w: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48A3947F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684AFB7" w14:textId="77777777" w:rsidR="006657F0" w:rsidRPr="00AE5861" w:rsidRDefault="006657F0" w:rsidP="006657F0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AE5861">
        <w:rPr>
          <w:rFonts w:ascii="Tahoma" w:eastAsia="Times New Roman" w:hAnsi="Tahoma" w:cs="Tahoma"/>
          <w:sz w:val="20"/>
          <w:szCs w:val="20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6B55E8AD" w14:textId="77777777" w:rsidR="006657F0" w:rsidRPr="00AE5861" w:rsidRDefault="006657F0" w:rsidP="006657F0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9CC35F3" w14:textId="50D5407C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AE586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poz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 670 ze zm</w:t>
      </w:r>
      <w:r w:rsidR="00F729BE">
        <w:rPr>
          <w:rFonts w:ascii="Tahoma" w:hAnsi="Tahoma" w:cs="Tahoma"/>
          <w:sz w:val="20"/>
          <w:szCs w:val="20"/>
          <w:lang w:eastAsia="zh-CN"/>
        </w:rPr>
        <w:t>.</w:t>
      </w:r>
      <w:r w:rsidRPr="00AE586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0A3E83EC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  <w:r w:rsidRPr="00AE5861">
        <w:rPr>
          <w:rFonts w:ascii="Tahoma" w:eastAsia="Arial" w:hAnsi="Tahoma" w:cs="Tahoma"/>
          <w:b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B57A3A4" w14:textId="77777777" w:rsidR="006657F0" w:rsidRPr="00AE5861" w:rsidRDefault="006657F0" w:rsidP="006657F0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sz w:val="18"/>
          <w:szCs w:val="18"/>
          <w:lang w:eastAsia="zh-CN" w:bidi="hi-IN"/>
        </w:rPr>
      </w:pPr>
    </w:p>
    <w:p w14:paraId="0C2D992E" w14:textId="77777777" w:rsidR="006657F0" w:rsidRPr="00AE5861" w:rsidRDefault="006657F0" w:rsidP="006657F0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4C5A41F1" w14:textId="77777777" w:rsidR="006657F0" w:rsidRPr="00AE5861" w:rsidRDefault="006657F0" w:rsidP="006657F0">
      <w:pPr>
        <w:widowControl w:val="0"/>
        <w:autoSpaceDN w:val="0"/>
        <w:ind w:left="708" w:hanging="708"/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</w:pPr>
      <w:r w:rsidRPr="00AE5861">
        <w:rPr>
          <w:rFonts w:ascii="Tahoma" w:eastAsia="Lucida Sans Unicode" w:hAnsi="Tahoma" w:cs="Tahoma"/>
          <w:b/>
          <w:bCs/>
          <w:color w:val="FF0000"/>
          <w:kern w:val="3"/>
          <w:sz w:val="16"/>
          <w:szCs w:val="16"/>
          <w:u w:val="single"/>
          <w:lang w:eastAsia="zh-CN"/>
        </w:rPr>
        <w:t>Dokumenty składane wraz z ofertą</w:t>
      </w:r>
      <w:r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u w:val="single"/>
          <w:lang w:eastAsia="zh-CN"/>
        </w:rPr>
        <w:t xml:space="preserve"> (formularzem ofertowym):</w:t>
      </w:r>
    </w:p>
    <w:p w14:paraId="3DA09849" w14:textId="77777777" w:rsidR="006657F0" w:rsidRPr="00AE5861" w:rsidRDefault="006657F0" w:rsidP="006657F0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p w14:paraId="54FF0B46" w14:textId="3BE0C0A9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oświadczenie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, o którym mowa w art. 125 ust. 1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 – dotyczy wykonawcy,</w:t>
      </w:r>
    </w:p>
    <w:p w14:paraId="576065B4" w14:textId="5F398F51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3a - </w:t>
      </w:r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Pzp</w:t>
      </w:r>
      <w:proofErr w:type="spellEnd"/>
      <w:r w:rsidR="006657F0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 – dotyczy podmiotu udostępniającego zasoby,</w:t>
      </w:r>
    </w:p>
    <w:p w14:paraId="4CBC5CB8" w14:textId="3C428054" w:rsidR="006657F0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4 -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oświadczenie, o którym mowa w art. 117 ust. 4 ustawy </w:t>
      </w:r>
      <w:proofErr w:type="spellStart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>,</w:t>
      </w:r>
    </w:p>
    <w:p w14:paraId="68A57189" w14:textId="4BD26D0D" w:rsidR="00144F75" w:rsidRPr="00144F75" w:rsidRDefault="00144F75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FF0000"/>
          <w:sz w:val="16"/>
          <w:szCs w:val="16"/>
        </w:rPr>
        <w:t xml:space="preserve">Zał. nr 5 -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zobowiązanie </w:t>
      </w:r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podmiotu, o którym mowa w art. 118 ustawy </w:t>
      </w:r>
      <w:proofErr w:type="spellStart"/>
      <w:r w:rsidR="006657F0" w:rsidRPr="00AE5861">
        <w:rPr>
          <w:rFonts w:ascii="Tahoma" w:hAnsi="Tahoma" w:cs="Tahoma"/>
          <w:color w:val="FF0000"/>
          <w:sz w:val="16"/>
          <w:szCs w:val="16"/>
        </w:rPr>
        <w:t>Pzp</w:t>
      </w:r>
      <w:proofErr w:type="spellEnd"/>
      <w:r w:rsidR="006657F0" w:rsidRPr="00AE5861">
        <w:rPr>
          <w:rFonts w:ascii="Tahoma" w:hAnsi="Tahoma" w:cs="Tahoma"/>
          <w:color w:val="FF0000"/>
          <w:sz w:val="16"/>
          <w:szCs w:val="16"/>
        </w:rPr>
        <w:t xml:space="preserve"> - </w:t>
      </w:r>
      <w:r w:rsidR="006657F0" w:rsidRPr="00AE5861">
        <w:rPr>
          <w:rFonts w:ascii="Tahoma" w:eastAsia="Arial" w:hAnsi="Tahoma" w:cs="Tahoma"/>
          <w:color w:val="FF0000"/>
          <w:sz w:val="16"/>
          <w:szCs w:val="16"/>
        </w:rPr>
        <w:t xml:space="preserve">jeżeli dotyczy, </w:t>
      </w:r>
    </w:p>
    <w:p w14:paraId="618181D5" w14:textId="77777777" w:rsidR="00AE5861" w:rsidRPr="00AE5861" w:rsidRDefault="006657F0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w przypadku polegania na zasobach innych podmiotów, oprócz zobowiązania należy złożyć dokumenty dotyczące tego podmiotu wymienione w pkt 3 oraz w pkt. 4 powyżej – jeżeli dotyczy,</w:t>
      </w:r>
    </w:p>
    <w:p w14:paraId="55504FF1" w14:textId="0B27AD56" w:rsidR="00144F75" w:rsidRPr="00144F75" w:rsidRDefault="00AE5861" w:rsidP="00144F75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hAnsi="Tahoma" w:cs="Tahoma"/>
          <w:color w:val="FF0000"/>
          <w:sz w:val="16"/>
          <w:szCs w:val="16"/>
        </w:rPr>
        <w:t xml:space="preserve">odpis z KRS lub </w:t>
      </w:r>
      <w:proofErr w:type="spellStart"/>
      <w:r w:rsidRPr="00AE5861">
        <w:rPr>
          <w:rFonts w:ascii="Tahoma" w:hAnsi="Tahoma" w:cs="Tahoma"/>
          <w:color w:val="FF0000"/>
          <w:sz w:val="16"/>
          <w:szCs w:val="16"/>
        </w:rPr>
        <w:t>CEiDG</w:t>
      </w:r>
      <w:proofErr w:type="spellEnd"/>
      <w:r w:rsidRPr="00AE5861">
        <w:rPr>
          <w:rFonts w:ascii="Tahoma" w:hAnsi="Tahoma" w:cs="Tahoma"/>
          <w:color w:val="FF0000"/>
          <w:sz w:val="16"/>
          <w:szCs w:val="16"/>
        </w:rPr>
        <w:t xml:space="preserve"> lub innego właściwego rejestru</w:t>
      </w:r>
    </w:p>
    <w:p w14:paraId="1D2D4DDF" w14:textId="42D76AF0" w:rsidR="00AE5861" w:rsidRPr="00AE5861" w:rsidRDefault="00AE5861" w:rsidP="00AE5861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 w:rsidRPr="00AE5861">
        <w:rPr>
          <w:rFonts w:ascii="Tahoma" w:eastAsia="Arial" w:hAnsi="Tahoma" w:cs="Tahoma"/>
          <w:color w:val="FF0000"/>
          <w:sz w:val="16"/>
          <w:szCs w:val="16"/>
        </w:rPr>
        <w:t>pełnomocnictwo</w:t>
      </w:r>
    </w:p>
    <w:p w14:paraId="0502D72D" w14:textId="45184F84" w:rsidR="00AE5861" w:rsidRPr="00AE5861" w:rsidRDefault="00144F75" w:rsidP="006657F0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 xml:space="preserve">Zał. nr 7 - </w:t>
      </w:r>
      <w:r w:rsidR="00AE5861" w:rsidRPr="00AE5861"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wykaz robót wykonanych</w:t>
      </w:r>
      <w:r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  <w:t>.</w:t>
      </w:r>
    </w:p>
    <w:p w14:paraId="43BB2284" w14:textId="77777777" w:rsidR="004B21D2" w:rsidRPr="00AE5861" w:rsidRDefault="004B21D2" w:rsidP="004B21D2">
      <w:pPr>
        <w:widowControl w:val="0"/>
        <w:autoSpaceDN w:val="0"/>
        <w:jc w:val="both"/>
        <w:rPr>
          <w:rFonts w:ascii="Tahoma" w:eastAsia="Lucida Sans Unicode" w:hAnsi="Tahoma" w:cs="Tahoma"/>
          <w:color w:val="FF0000"/>
          <w:kern w:val="3"/>
          <w:sz w:val="16"/>
          <w:szCs w:val="16"/>
          <w:lang w:eastAsia="zh-CN"/>
        </w:rPr>
      </w:pPr>
    </w:p>
    <w:sectPr w:rsidR="004B21D2" w:rsidRPr="00AE5861" w:rsidSect="00EB68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3E4DA" w14:textId="77777777" w:rsidR="005C628A" w:rsidRDefault="005C628A" w:rsidP="00DA5839">
      <w:r>
        <w:separator/>
      </w:r>
    </w:p>
  </w:endnote>
  <w:endnote w:type="continuationSeparator" w:id="0">
    <w:p w14:paraId="7A58D5DE" w14:textId="77777777" w:rsidR="005C628A" w:rsidRDefault="005C628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D2622" w14:textId="77777777" w:rsidR="000B20B2" w:rsidRDefault="000B20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11F986C4" w:rsidR="00A57D69" w:rsidRPr="008E1C59" w:rsidRDefault="0045010B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6CF51A29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79230566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25C0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AAC35" w14:textId="77777777" w:rsidR="000B20B2" w:rsidRDefault="000B20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D93AD" w14:textId="77777777" w:rsidR="005C628A" w:rsidRDefault="005C628A" w:rsidP="00DA5839">
      <w:r>
        <w:separator/>
      </w:r>
    </w:p>
  </w:footnote>
  <w:footnote w:type="continuationSeparator" w:id="0">
    <w:p w14:paraId="484C4628" w14:textId="77777777" w:rsidR="005C628A" w:rsidRDefault="005C628A" w:rsidP="00DA5839">
      <w:r>
        <w:continuationSeparator/>
      </w:r>
    </w:p>
  </w:footnote>
  <w:footnote w:id="1">
    <w:p w14:paraId="56519D2C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14078E9C" w14:textId="77777777" w:rsidR="006657F0" w:rsidRPr="004C2536" w:rsidRDefault="006657F0" w:rsidP="006657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0F6A030" w14:textId="77777777" w:rsidR="006657F0" w:rsidRPr="004C2536" w:rsidRDefault="006657F0" w:rsidP="006657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106BF6AE" w14:textId="77777777" w:rsidR="006657F0" w:rsidRPr="004C2536" w:rsidRDefault="006657F0" w:rsidP="006657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18E32F41" w14:textId="77777777" w:rsidR="006657F0" w:rsidRPr="004C2536" w:rsidRDefault="006657F0" w:rsidP="006657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5E989EE0" w14:textId="77777777" w:rsidR="006657F0" w:rsidRPr="004C2536" w:rsidRDefault="006657F0" w:rsidP="006657F0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2013D9CC" w14:textId="77777777" w:rsidR="006657F0" w:rsidRPr="004C2536" w:rsidRDefault="006657F0" w:rsidP="006657F0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34971DCF" w14:textId="77777777" w:rsidR="006657F0" w:rsidRPr="004C2536" w:rsidRDefault="006657F0" w:rsidP="006657F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20663F0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0B20B2">
      <w:rPr>
        <w:rFonts w:ascii="Tahoma" w:hAnsi="Tahoma" w:cs="Tahoma"/>
      </w:rPr>
      <w:t>9.</w:t>
    </w:r>
    <w:r w:rsidR="00A57D69" w:rsidRPr="00DF5681">
      <w:rPr>
        <w:rFonts w:ascii="Tahoma" w:hAnsi="Tahoma" w:cs="Tahoma"/>
      </w:rPr>
      <w:t>202</w:t>
    </w:r>
    <w:bookmarkEnd w:id="0"/>
    <w:r w:rsidR="0071168A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AD548" w14:textId="7FD5F74E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6132F4">
      <w:rPr>
        <w:noProof/>
      </w:rPr>
      <w:drawing>
        <wp:inline distT="0" distB="0" distL="0" distR="0" wp14:anchorId="6F917703" wp14:editId="3A8FA10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549B9C55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6132F4">
      <w:rPr>
        <w:b/>
        <w:caps/>
      </w:rPr>
      <w:t>PROGRAM ODBUDOWY ZABYTKÓW</w:t>
    </w:r>
  </w:p>
  <w:p w14:paraId="77CDEF9A" w14:textId="4E2CA2E2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A4B3F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r w:rsidR="006657F0">
      <w:rPr>
        <w:rFonts w:ascii="Tahoma" w:hAnsi="Tahoma" w:cs="Tahoma"/>
      </w:rPr>
      <w:t>4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F5EE4E8C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2C6"/>
    <w:rsid w:val="000255C6"/>
    <w:rsid w:val="0002560D"/>
    <w:rsid w:val="0002792F"/>
    <w:rsid w:val="000304B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025B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62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B40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13"/>
    <w:rsid w:val="0009774B"/>
    <w:rsid w:val="0009777C"/>
    <w:rsid w:val="000A195F"/>
    <w:rsid w:val="000A19DC"/>
    <w:rsid w:val="000A1E02"/>
    <w:rsid w:val="000A26CB"/>
    <w:rsid w:val="000A2791"/>
    <w:rsid w:val="000A570B"/>
    <w:rsid w:val="000A6046"/>
    <w:rsid w:val="000A70F3"/>
    <w:rsid w:val="000B04C3"/>
    <w:rsid w:val="000B0B23"/>
    <w:rsid w:val="000B20B2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4F75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6E7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2D3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495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521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7D7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2A3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3F41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10B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762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0A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671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A8A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C628A"/>
    <w:rsid w:val="005C79DF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2DC6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2F4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7F0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49F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D7DC4"/>
    <w:rsid w:val="006E08DA"/>
    <w:rsid w:val="006E0DC9"/>
    <w:rsid w:val="006E17CF"/>
    <w:rsid w:val="006E195F"/>
    <w:rsid w:val="006E373A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68A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1A5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4FE4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379C1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4CEE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63B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445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A28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32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406"/>
    <w:rsid w:val="00A455F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4B3F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861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5E4D"/>
    <w:rsid w:val="00B06A0C"/>
    <w:rsid w:val="00B07727"/>
    <w:rsid w:val="00B10AB2"/>
    <w:rsid w:val="00B11331"/>
    <w:rsid w:val="00B116F7"/>
    <w:rsid w:val="00B125C1"/>
    <w:rsid w:val="00B12A14"/>
    <w:rsid w:val="00B133D7"/>
    <w:rsid w:val="00B1370C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5D0F"/>
    <w:rsid w:val="00B3603C"/>
    <w:rsid w:val="00B36AE7"/>
    <w:rsid w:val="00B36B9C"/>
    <w:rsid w:val="00B36CEC"/>
    <w:rsid w:val="00B36EAC"/>
    <w:rsid w:val="00B37A10"/>
    <w:rsid w:val="00B37B80"/>
    <w:rsid w:val="00B37E55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422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A1C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571F2"/>
    <w:rsid w:val="00C60D35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97F24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A7622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99B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109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4CC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1318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229A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28E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E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0C9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107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6025B"/>
    <w:rsid w:val="00072462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A6531"/>
    <w:rsid w:val="002B0099"/>
    <w:rsid w:val="00364815"/>
    <w:rsid w:val="003937D7"/>
    <w:rsid w:val="003953B7"/>
    <w:rsid w:val="003A0854"/>
    <w:rsid w:val="003A78C6"/>
    <w:rsid w:val="003B38F4"/>
    <w:rsid w:val="003E4DAE"/>
    <w:rsid w:val="003F2155"/>
    <w:rsid w:val="004906D2"/>
    <w:rsid w:val="004A1D53"/>
    <w:rsid w:val="004A71FD"/>
    <w:rsid w:val="004B30AE"/>
    <w:rsid w:val="004B4CB6"/>
    <w:rsid w:val="004D439C"/>
    <w:rsid w:val="004F726E"/>
    <w:rsid w:val="00541F63"/>
    <w:rsid w:val="005630D0"/>
    <w:rsid w:val="00566A8A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C79C4"/>
    <w:rsid w:val="006E373A"/>
    <w:rsid w:val="006F7E46"/>
    <w:rsid w:val="0073509F"/>
    <w:rsid w:val="00742937"/>
    <w:rsid w:val="007528C9"/>
    <w:rsid w:val="0076789E"/>
    <w:rsid w:val="007C5C20"/>
    <w:rsid w:val="007E3D34"/>
    <w:rsid w:val="00802E33"/>
    <w:rsid w:val="00806F37"/>
    <w:rsid w:val="008279CB"/>
    <w:rsid w:val="0089612D"/>
    <w:rsid w:val="008A13D6"/>
    <w:rsid w:val="008A1D87"/>
    <w:rsid w:val="008A4415"/>
    <w:rsid w:val="008F1877"/>
    <w:rsid w:val="008F7062"/>
    <w:rsid w:val="00901B91"/>
    <w:rsid w:val="00904708"/>
    <w:rsid w:val="00930330"/>
    <w:rsid w:val="00935E2F"/>
    <w:rsid w:val="00973BF8"/>
    <w:rsid w:val="009B3205"/>
    <w:rsid w:val="009C4A28"/>
    <w:rsid w:val="00A146CD"/>
    <w:rsid w:val="00A26377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3A1C"/>
    <w:rsid w:val="00C868E5"/>
    <w:rsid w:val="00CA7622"/>
    <w:rsid w:val="00CC01DC"/>
    <w:rsid w:val="00CD03E5"/>
    <w:rsid w:val="00CD3355"/>
    <w:rsid w:val="00D001D0"/>
    <w:rsid w:val="00D17109"/>
    <w:rsid w:val="00D52805"/>
    <w:rsid w:val="00D52EE4"/>
    <w:rsid w:val="00D57689"/>
    <w:rsid w:val="00D85F7D"/>
    <w:rsid w:val="00E17912"/>
    <w:rsid w:val="00E300E5"/>
    <w:rsid w:val="00E5310F"/>
    <w:rsid w:val="00E6328E"/>
    <w:rsid w:val="00E83CDF"/>
    <w:rsid w:val="00EB0CE7"/>
    <w:rsid w:val="00EC3063"/>
    <w:rsid w:val="00ED4EBF"/>
    <w:rsid w:val="00EF62BA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2024-07-09T10:19:00Z</dcterms:created>
  <dcterms:modified xsi:type="dcterms:W3CDTF">2024-07-10T10:58:00Z</dcterms:modified>
</cp:coreProperties>
</file>